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B465C1" w:rsidRDefault="00B465C1" w:rsidP="00763D1B">
            <w:pPr>
              <w:ind w:right="1"/>
              <w:jc w:val="center"/>
              <w:rPr>
                <w:rFonts w:ascii="Arial" w:hAnsi="Arial" w:cs="Arial"/>
                <w:b/>
                <w:sz w:val="40"/>
                <w:szCs w:val="44"/>
              </w:rPr>
            </w:pPr>
            <w:r>
              <w:rPr>
                <w:noProof/>
                <w:lang w:eastAsia="en-AU"/>
              </w:rPr>
              <w:drawing>
                <wp:anchor distT="0" distB="0" distL="114300" distR="114300" simplePos="0" relativeHeight="251660288" behindDoc="0" locked="0" layoutInCell="1" allowOverlap="1">
                  <wp:simplePos x="0" y="0"/>
                  <wp:positionH relativeFrom="column">
                    <wp:posOffset>28575</wp:posOffset>
                  </wp:positionH>
                  <wp:positionV relativeFrom="paragraph">
                    <wp:posOffset>175895</wp:posOffset>
                  </wp:positionV>
                  <wp:extent cx="5229225" cy="542925"/>
                  <wp:effectExtent l="1905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cstate="print"/>
                          <a:srcRect/>
                          <a:stretch>
                            <a:fillRect/>
                          </a:stretch>
                        </pic:blipFill>
                        <pic:spPr bwMode="auto">
                          <a:xfrm>
                            <a:off x="0" y="0"/>
                            <a:ext cx="5229225" cy="542925"/>
                          </a:xfrm>
                          <a:prstGeom prst="rect">
                            <a:avLst/>
                          </a:prstGeom>
                          <a:noFill/>
                          <a:ln w="9525">
                            <a:noFill/>
                            <a:miter lim="800000"/>
                            <a:headEnd/>
                            <a:tailEnd/>
                          </a:ln>
                        </pic:spPr>
                      </pic:pic>
                    </a:graphicData>
                  </a:graphic>
                </wp:anchor>
              </w:drawing>
            </w:r>
            <w:r>
              <w:rPr>
                <w:rFonts w:ascii="Arial" w:hAnsi="Arial" w:cs="Arial"/>
                <w:b/>
                <w:sz w:val="40"/>
                <w:szCs w:val="44"/>
              </w:rPr>
              <w:t xml:space="preserve">                    2012</w:t>
            </w:r>
            <w:r w:rsidR="00230988" w:rsidRPr="00230988">
              <w:rPr>
                <w:rFonts w:ascii="Arial" w:hAnsi="Arial" w:cs="Arial"/>
                <w:b/>
                <w:sz w:val="40"/>
                <w:szCs w:val="44"/>
              </w:rPr>
              <w:t xml:space="preserve"> VET Teacher Training </w:t>
            </w:r>
          </w:p>
          <w:p w:rsidR="00230988" w:rsidRPr="00763D1B" w:rsidRDefault="00B465C1" w:rsidP="00763D1B">
            <w:pPr>
              <w:ind w:right="1"/>
              <w:jc w:val="center"/>
              <w:rPr>
                <w:rFonts w:ascii="Arial" w:hAnsi="Arial" w:cs="Arial"/>
                <w:b/>
                <w:sz w:val="40"/>
                <w:szCs w:val="44"/>
              </w:rPr>
            </w:pPr>
            <w:r>
              <w:rPr>
                <w:rFonts w:ascii="Arial" w:hAnsi="Arial" w:cs="Arial"/>
                <w:b/>
                <w:sz w:val="40"/>
                <w:szCs w:val="44"/>
              </w:rPr>
              <w:t xml:space="preserve">                    </w:t>
            </w:r>
            <w:r w:rsidR="00107874">
              <w:rPr>
                <w:rFonts w:ascii="Arial" w:hAnsi="Arial" w:cs="Arial"/>
                <w:b/>
                <w:sz w:val="40"/>
                <w:szCs w:val="44"/>
              </w:rPr>
              <w:t>Metal and Engineering</w:t>
            </w:r>
          </w:p>
          <w:p w:rsidR="00266897" w:rsidRPr="00230988" w:rsidRDefault="00B465C1" w:rsidP="00763D1B">
            <w:pPr>
              <w:ind w:right="-18"/>
              <w:jc w:val="center"/>
            </w:pPr>
            <w:r>
              <w:rPr>
                <w:rFonts w:ascii="Arial" w:hAnsi="Arial" w:cs="Arial"/>
                <w:b/>
                <w:sz w:val="40"/>
                <w:szCs w:val="44"/>
              </w:rPr>
              <w:t xml:space="preserve">                    </w:t>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 xml:space="preserve">1.  APPLICANT </w:t>
      </w:r>
      <w:r w:rsidR="009735A3">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9735A3"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9735A3">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w:t>
      </w:r>
      <w:r w:rsidR="009735A3">
        <w:rPr>
          <w:rFonts w:ascii="Arial Narrow" w:hAnsi="Arial Narrow" w:cs="Arial"/>
          <w:sz w:val="20"/>
        </w:rPr>
        <w:t>Department of Education and 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9735A3">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 xml:space="preserve">lease list the subjects for which you have </w:t>
      </w:r>
      <w:r w:rsidR="009735A3">
        <w:rPr>
          <w:rFonts w:ascii="Arial Narrow" w:hAnsi="Arial Narrow" w:cs="Arial"/>
          <w:sz w:val="20"/>
        </w:rPr>
        <w:t>DEC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w:t>
      </w:r>
      <w:r w:rsidR="009735A3">
        <w:rPr>
          <w:rFonts w:ascii="Arial Narrow" w:hAnsi="Arial Narrow" w:cs="Arial"/>
          <w:sz w:val="20"/>
        </w:rPr>
        <w:t>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7F36F8">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A822CE">
              <w:rPr>
                <w:rFonts w:ascii="Arial Narrow" w:hAnsi="Arial Narrow" w:cs="Arial"/>
                <w:i/>
                <w:color w:val="808080"/>
                <w:sz w:val="16"/>
                <w:szCs w:val="16"/>
              </w:rPr>
              <w:t>IT</w:t>
            </w:r>
            <w:r w:rsidR="007F36F8">
              <w:rPr>
                <w:rFonts w:ascii="Arial Narrow" w:hAnsi="Arial Narrow" w:cs="Arial"/>
                <w:i/>
                <w:color w:val="808080"/>
                <w:sz w:val="16"/>
                <w:szCs w:val="16"/>
              </w:rPr>
              <w:t>M</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A822CE" w:rsidP="007F36F8">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 xml:space="preserve">Industrial </w:t>
            </w:r>
            <w:r w:rsidR="00065B73" w:rsidRPr="007065DE">
              <w:rPr>
                <w:rFonts w:ascii="Arial Narrow" w:hAnsi="Arial Narrow" w:cs="Arial"/>
                <w:i/>
                <w:color w:val="808080"/>
                <w:sz w:val="16"/>
                <w:szCs w:val="16"/>
              </w:rPr>
              <w:t>Technology</w:t>
            </w:r>
            <w:r>
              <w:rPr>
                <w:rFonts w:ascii="Arial Narrow" w:hAnsi="Arial Narrow" w:cs="Arial"/>
                <w:i/>
                <w:color w:val="808080"/>
                <w:sz w:val="16"/>
                <w:szCs w:val="16"/>
              </w:rPr>
              <w:t xml:space="preserve"> - </w:t>
            </w:r>
            <w:r w:rsidR="007F36F8">
              <w:rPr>
                <w:rFonts w:ascii="Arial Narrow" w:hAnsi="Arial Narrow" w:cs="Arial"/>
                <w:i/>
                <w:color w:val="808080"/>
                <w:sz w:val="16"/>
                <w:szCs w:val="16"/>
              </w:rPr>
              <w:t>Metal</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B817AF" w:rsidRDefault="00B817AF"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EB57B8" w:rsidRPr="004256C0" w:rsidTr="00CF7C1F">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EB57B8" w:rsidRPr="004256C0" w:rsidRDefault="00EB57B8"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EB57B8" w:rsidRPr="004256C0" w:rsidRDefault="00EB57B8" w:rsidP="00EB57B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64248E"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64248E" w:rsidRPr="0064248E" w:rsidRDefault="0064248E" w:rsidP="00D2247D">
      <w:pPr>
        <w:tabs>
          <w:tab w:val="left" w:pos="426"/>
          <w:tab w:val="right" w:pos="2636"/>
        </w:tabs>
        <w:outlineLvl w:val="0"/>
        <w:rPr>
          <w:rFonts w:ascii="Arial Narrow" w:hAnsi="Arial Narrow" w:cs="Arial"/>
          <w:sz w:val="8"/>
          <w:szCs w:val="8"/>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107874">
        <w:rPr>
          <w:rFonts w:ascii="Arial Narrow" w:hAnsi="Arial Narrow" w:cs="Arial"/>
          <w:b/>
          <w:sz w:val="20"/>
        </w:rPr>
        <w:t>Metal &amp; Engineering</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B465C1">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4260D2">
      <w:pPr>
        <w:tabs>
          <w:tab w:val="left" w:pos="426"/>
          <w:tab w:val="right" w:pos="2636"/>
        </w:tabs>
        <w:ind w:right="-199"/>
        <w:rPr>
          <w:rFonts w:ascii="Arial Narrow" w:hAnsi="Arial Narrow" w:cs="Arial"/>
          <w:sz w:val="20"/>
        </w:rPr>
      </w:pPr>
      <w:r w:rsidRPr="004256C0">
        <w:rPr>
          <w:rFonts w:ascii="Arial Narrow" w:hAnsi="Arial Narrow" w:cs="Arial"/>
          <w:sz w:val="20"/>
        </w:rPr>
        <w:t xml:space="preserve">List all teachers trained in </w:t>
      </w:r>
      <w:r w:rsidR="00107874">
        <w:rPr>
          <w:rFonts w:ascii="Arial Narrow" w:hAnsi="Arial Narrow" w:cs="Arial"/>
          <w:b/>
          <w:sz w:val="20"/>
        </w:rPr>
        <w:t xml:space="preserve">Metal &amp; Engineering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4260D2">
      <w:pPr>
        <w:tabs>
          <w:tab w:val="left" w:pos="426"/>
          <w:tab w:val="right" w:pos="2636"/>
        </w:tabs>
        <w:ind w:right="-199"/>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Default="00D2247D" w:rsidP="00D2247D">
      <w:pPr>
        <w:tabs>
          <w:tab w:val="left" w:pos="426"/>
          <w:tab w:val="right" w:pos="2636"/>
        </w:tabs>
        <w:ind w:left="426" w:hanging="426"/>
        <w:rPr>
          <w:rFonts w:ascii="Arial Narrow" w:hAnsi="Arial Narrow" w:cs="Arial"/>
          <w:b/>
          <w:sz w:val="8"/>
          <w:szCs w:val="8"/>
        </w:rPr>
      </w:pPr>
    </w:p>
    <w:p w:rsidR="004260D2" w:rsidRDefault="00F447BF" w:rsidP="00D2247D">
      <w:pPr>
        <w:tabs>
          <w:tab w:val="left" w:pos="426"/>
          <w:tab w:val="right" w:pos="2636"/>
        </w:tabs>
        <w:ind w:left="426" w:hanging="426"/>
        <w:rPr>
          <w:rFonts w:ascii="Arial Narrow" w:hAnsi="Arial Narrow" w:cs="Arial"/>
          <w:b/>
          <w:sz w:val="20"/>
        </w:rPr>
      </w:pPr>
      <w:r>
        <w:rPr>
          <w:rFonts w:ascii="Arial Narrow" w:hAnsi="Arial Narrow" w:cs="Arial"/>
          <w:b/>
          <w:sz w:val="20"/>
        </w:rPr>
        <w:t>Entry Pathway:</w:t>
      </w: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F447BF" w:rsidRPr="00F447BF" w:rsidTr="00F447B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F447BF" w:rsidRPr="00F447BF" w:rsidRDefault="00F447BF" w:rsidP="00F447BF">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F447BF" w:rsidRPr="00F447BF" w:rsidRDefault="00F447BF" w:rsidP="00F447BF">
            <w:pPr>
              <w:tabs>
                <w:tab w:val="left" w:pos="426"/>
                <w:tab w:val="right" w:pos="2636"/>
              </w:tabs>
              <w:rPr>
                <w:rFonts w:ascii="Arial Narrow" w:hAnsi="Arial Narrow" w:cs="Arial"/>
                <w:sz w:val="20"/>
              </w:rPr>
            </w:pPr>
            <w:r w:rsidRPr="00F447BF">
              <w:rPr>
                <w:rFonts w:ascii="Arial Narrow" w:hAnsi="Arial Narrow" w:cs="Arial"/>
                <w:sz w:val="20"/>
              </w:rPr>
              <w:t xml:space="preserve">Degree with </w:t>
            </w:r>
            <w:r w:rsidRPr="003E235D">
              <w:rPr>
                <w:rFonts w:ascii="Arial Narrow" w:hAnsi="Arial Narrow" w:cs="Arial"/>
                <w:b/>
                <w:sz w:val="20"/>
                <w:u w:val="single"/>
              </w:rPr>
              <w:t>major</w:t>
            </w:r>
            <w:r w:rsidRPr="00F447BF">
              <w:rPr>
                <w:rFonts w:ascii="Arial Narrow" w:hAnsi="Arial Narrow" w:cs="Arial"/>
                <w:sz w:val="20"/>
              </w:rPr>
              <w:t xml:space="preserve"> in Industrial Arts</w:t>
            </w:r>
          </w:p>
        </w:tc>
      </w:tr>
    </w:tbl>
    <w:p w:rsidR="00F447BF" w:rsidRPr="003E235D" w:rsidRDefault="00F447BF" w:rsidP="00D2247D">
      <w:pPr>
        <w:tabs>
          <w:tab w:val="left" w:pos="426"/>
          <w:tab w:val="right" w:pos="2636"/>
        </w:tabs>
        <w:ind w:left="426" w:hanging="426"/>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F447BF" w:rsidRPr="00F447BF" w:rsidTr="00F447B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F447BF" w:rsidRPr="00F447BF" w:rsidRDefault="00F447BF" w:rsidP="00F447BF">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F447BF" w:rsidRPr="00F447BF" w:rsidRDefault="00F447BF" w:rsidP="003E235D">
            <w:pPr>
              <w:tabs>
                <w:tab w:val="left" w:pos="426"/>
                <w:tab w:val="right" w:pos="2636"/>
              </w:tabs>
              <w:rPr>
                <w:rFonts w:ascii="Arial Narrow" w:hAnsi="Arial Narrow" w:cs="Arial"/>
                <w:sz w:val="20"/>
              </w:rPr>
            </w:pPr>
            <w:r w:rsidRPr="00F447BF">
              <w:rPr>
                <w:rFonts w:ascii="Arial Narrow" w:hAnsi="Arial Narrow" w:cs="Arial"/>
                <w:sz w:val="20"/>
              </w:rPr>
              <w:t xml:space="preserve">D&amp;T degree with 2 years experience in teaching </w:t>
            </w:r>
            <w:r w:rsidR="003E235D">
              <w:rPr>
                <w:rFonts w:ascii="Arial Narrow" w:hAnsi="Arial Narrow" w:cs="Arial"/>
                <w:sz w:val="20"/>
              </w:rPr>
              <w:t>S</w:t>
            </w:r>
            <w:r w:rsidRPr="00F447BF">
              <w:rPr>
                <w:rFonts w:ascii="Arial Narrow" w:hAnsi="Arial Narrow" w:cs="Arial"/>
                <w:sz w:val="20"/>
              </w:rPr>
              <w:t>tage</w:t>
            </w:r>
          </w:p>
        </w:tc>
      </w:tr>
    </w:tbl>
    <w:p w:rsidR="00F447BF" w:rsidRDefault="00F447BF" w:rsidP="00F447BF">
      <w:pPr>
        <w:tabs>
          <w:tab w:val="left" w:pos="426"/>
          <w:tab w:val="right" w:pos="2636"/>
        </w:tabs>
        <w:rPr>
          <w:rFonts w:ascii="Arial Narrow" w:hAnsi="Arial Narrow" w:cs="Arial"/>
          <w:sz w:val="20"/>
        </w:rPr>
      </w:pPr>
      <w:r>
        <w:rPr>
          <w:rFonts w:ascii="Arial Narrow" w:hAnsi="Arial Narrow" w:cs="Arial"/>
          <w:b/>
          <w:sz w:val="16"/>
          <w:szCs w:val="16"/>
        </w:rPr>
        <w:tab/>
      </w:r>
      <w:r>
        <w:rPr>
          <w:rFonts w:ascii="Arial Narrow" w:hAnsi="Arial Narrow" w:cs="Arial"/>
          <w:sz w:val="20"/>
        </w:rPr>
        <w:t xml:space="preserve">6 </w:t>
      </w:r>
      <w:r w:rsidRPr="00F447BF">
        <w:rPr>
          <w:rFonts w:ascii="Arial Narrow" w:hAnsi="Arial Narrow" w:cs="Arial"/>
          <w:sz w:val="20"/>
        </w:rPr>
        <w:t>Indust</w:t>
      </w:r>
      <w:r>
        <w:rPr>
          <w:rFonts w:ascii="Arial Narrow" w:hAnsi="Arial Narrow" w:cs="Arial"/>
          <w:sz w:val="20"/>
        </w:rPr>
        <w:t xml:space="preserve">rial </w:t>
      </w:r>
      <w:proofErr w:type="gramStart"/>
      <w:r w:rsidRPr="00F447BF">
        <w:rPr>
          <w:rFonts w:ascii="Arial Narrow" w:hAnsi="Arial Narrow" w:cs="Arial"/>
          <w:sz w:val="20"/>
        </w:rPr>
        <w:t>Technology</w:t>
      </w:r>
      <w:proofErr w:type="gramEnd"/>
    </w:p>
    <w:p w:rsidR="00F447BF" w:rsidRPr="003E235D" w:rsidRDefault="00F447BF" w:rsidP="00D2247D">
      <w:pPr>
        <w:tabs>
          <w:tab w:val="left" w:pos="426"/>
          <w:tab w:val="right" w:pos="2636"/>
        </w:tabs>
        <w:ind w:left="426" w:hanging="426"/>
        <w:rPr>
          <w:rFonts w:ascii="Arial Narrow" w:hAnsi="Arial Narrow" w:cs="Arial"/>
          <w:b/>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F447BF" w:rsidRPr="00F447BF" w:rsidTr="00F447B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F447BF" w:rsidRPr="00F447BF" w:rsidRDefault="00F447BF" w:rsidP="00F447BF">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F447BF" w:rsidRPr="00F447BF" w:rsidRDefault="0064248E" w:rsidP="00F447BF">
            <w:pPr>
              <w:tabs>
                <w:tab w:val="left" w:pos="426"/>
                <w:tab w:val="right" w:pos="2636"/>
              </w:tabs>
              <w:rPr>
                <w:rFonts w:ascii="Arial Narrow" w:hAnsi="Arial Narrow" w:cs="Arial"/>
                <w:sz w:val="20"/>
              </w:rPr>
            </w:pPr>
            <w:r>
              <w:rPr>
                <w:rFonts w:ascii="Arial Narrow" w:hAnsi="Arial Narrow" w:cs="Arial"/>
                <w:sz w:val="20"/>
              </w:rPr>
              <w:t>Relevant AQF qualification</w:t>
            </w:r>
          </w:p>
        </w:tc>
      </w:tr>
    </w:tbl>
    <w:p w:rsidR="00F447BF" w:rsidRPr="00F447BF" w:rsidRDefault="00F447BF" w:rsidP="00D2247D">
      <w:pPr>
        <w:tabs>
          <w:tab w:val="left" w:pos="426"/>
          <w:tab w:val="right" w:pos="2636"/>
        </w:tabs>
        <w:ind w:left="426" w:hanging="426"/>
        <w:rPr>
          <w:rFonts w:ascii="Arial Narrow" w:hAnsi="Arial Narrow" w:cs="Arial"/>
          <w:b/>
          <w:sz w:val="16"/>
          <w:szCs w:val="16"/>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80"/>
        <w:gridCol w:w="284"/>
        <w:gridCol w:w="676"/>
      </w:tblGrid>
      <w:tr w:rsidR="00CE7537" w:rsidRPr="004256C0" w:rsidTr="00BD2A2A">
        <w:trPr>
          <w:cantSplit/>
        </w:trPr>
        <w:tc>
          <w:tcPr>
            <w:tcW w:w="5040" w:type="dxa"/>
            <w:gridSpan w:val="3"/>
            <w:tcBorders>
              <w:top w:val="nil"/>
              <w:left w:val="nil"/>
              <w:bottom w:val="nil"/>
              <w:right w:val="nil"/>
            </w:tcBorders>
            <w:shd w:val="clear" w:color="auto" w:fill="auto"/>
          </w:tcPr>
          <w:p w:rsidR="00CE7537" w:rsidRPr="004256C0" w:rsidRDefault="00F447BF" w:rsidP="00F447BF">
            <w:pPr>
              <w:spacing w:line="20" w:lineRule="atLeast"/>
              <w:jc w:val="both"/>
              <w:rPr>
                <w:rFonts w:ascii="Arial Narrow" w:hAnsi="Arial Narrow" w:cs="Arial"/>
                <w:sz w:val="4"/>
                <w:szCs w:val="4"/>
              </w:rPr>
            </w:pPr>
            <w:r>
              <w:rPr>
                <w:rFonts w:ascii="Arial Narrow" w:hAnsi="Arial Narrow" w:cs="Arial"/>
                <w:b/>
                <w:sz w:val="20"/>
              </w:rPr>
              <w:t xml:space="preserve">A copy of university academic transcript </w:t>
            </w:r>
            <w:r w:rsidRPr="00F447BF">
              <w:rPr>
                <w:rFonts w:ascii="Arial Narrow" w:hAnsi="Arial Narrow" w:cs="Arial"/>
                <w:b/>
                <w:sz w:val="20"/>
                <w:u w:val="single"/>
              </w:rPr>
              <w:t>MUST</w:t>
            </w:r>
            <w:r>
              <w:rPr>
                <w:rFonts w:ascii="Arial Narrow" w:hAnsi="Arial Narrow" w:cs="Arial"/>
                <w:b/>
                <w:sz w:val="20"/>
              </w:rPr>
              <w:t xml:space="preserve"> be attached</w:t>
            </w:r>
            <w:r w:rsidR="00CE7537" w:rsidRPr="004256C0">
              <w:rPr>
                <w:rFonts w:ascii="Arial Narrow" w:hAnsi="Arial Narrow" w:cs="Arial"/>
                <w:sz w:val="20"/>
              </w:rPr>
              <w:t>.</w:t>
            </w:r>
          </w:p>
        </w:tc>
      </w:tr>
      <w:tr w:rsidR="00CE7537" w:rsidRPr="004256C0" w:rsidTr="00BD2A2A">
        <w:trPr>
          <w:cantSplit/>
        </w:trPr>
        <w:tc>
          <w:tcPr>
            <w:tcW w:w="4080" w:type="dxa"/>
            <w:tcBorders>
              <w:top w:val="nil"/>
              <w:left w:val="nil"/>
              <w:bottom w:val="nil"/>
              <w:right w:val="single" w:sz="4" w:space="0" w:color="auto"/>
            </w:tcBorders>
            <w:shd w:val="clear" w:color="auto" w:fill="auto"/>
          </w:tcPr>
          <w:p w:rsidR="00CE7537" w:rsidRPr="004256C0" w:rsidRDefault="00CE7537" w:rsidP="00BD2A2A">
            <w:pPr>
              <w:tabs>
                <w:tab w:val="right" w:pos="2636"/>
              </w:tabs>
              <w:spacing w:line="280" w:lineRule="atLeast"/>
              <w:jc w:val="right"/>
              <w:rPr>
                <w:rFonts w:ascii="Arial Narrow" w:hAnsi="Arial Narrow" w:cs="Arial"/>
                <w:sz w:val="20"/>
              </w:rPr>
            </w:pPr>
            <w:r w:rsidRPr="004256C0">
              <w:rPr>
                <w:rFonts w:ascii="Arial Narrow" w:hAnsi="Arial Narrow" w:cs="Arial"/>
                <w:sz w:val="20"/>
              </w:rPr>
              <w:t>Have you attached your transcript?</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CE7537" w:rsidRPr="004256C0" w:rsidRDefault="00CE7537" w:rsidP="00BD2A2A">
            <w:pPr>
              <w:tabs>
                <w:tab w:val="right" w:pos="2636"/>
              </w:tabs>
              <w:spacing w:line="280" w:lineRule="atLeast"/>
              <w:rPr>
                <w:rFonts w:ascii="Arial Narrow" w:hAnsi="Arial Narrow" w:cs="Arial"/>
                <w:sz w:val="20"/>
              </w:rPr>
            </w:pPr>
          </w:p>
        </w:tc>
        <w:tc>
          <w:tcPr>
            <w:tcW w:w="676" w:type="dxa"/>
            <w:tcBorders>
              <w:top w:val="nil"/>
              <w:left w:val="nil"/>
              <w:bottom w:val="nil"/>
              <w:right w:val="nil"/>
            </w:tcBorders>
            <w:shd w:val="clear" w:color="auto" w:fill="auto"/>
          </w:tcPr>
          <w:p w:rsidR="00CE7537" w:rsidRPr="004256C0" w:rsidRDefault="00CE7537" w:rsidP="00BD2A2A">
            <w:pPr>
              <w:spacing w:line="280" w:lineRule="atLeast"/>
              <w:rPr>
                <w:rFonts w:ascii="Arial Narrow" w:hAnsi="Arial Narrow" w:cs="Arial"/>
                <w:sz w:val="20"/>
              </w:rPr>
            </w:pPr>
            <w:r w:rsidRPr="004256C0">
              <w:rPr>
                <w:rFonts w:ascii="Arial Narrow" w:hAnsi="Arial Narrow" w:cs="Arial"/>
                <w:sz w:val="20"/>
              </w:rPr>
              <w:t>Yes</w:t>
            </w:r>
          </w:p>
        </w:tc>
      </w:tr>
    </w:tbl>
    <w:p w:rsidR="004260D2" w:rsidRPr="004256C0" w:rsidRDefault="004260D2"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EB57B8" w:rsidRPr="000E5896" w:rsidRDefault="00EB57B8" w:rsidP="00EB57B8">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EB57B8" w:rsidRDefault="00EB57B8" w:rsidP="00EB57B8">
      <w:pPr>
        <w:tabs>
          <w:tab w:val="left" w:pos="426"/>
          <w:tab w:val="right" w:pos="2636"/>
        </w:tabs>
        <w:rPr>
          <w:rFonts w:ascii="Arial Narrow" w:hAnsi="Arial Narrow" w:cs="Arial"/>
          <w:sz w:val="8"/>
          <w:szCs w:val="8"/>
        </w:rPr>
      </w:pPr>
    </w:p>
    <w:p w:rsidR="00EB57B8" w:rsidRDefault="00EB57B8" w:rsidP="00EB57B8">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EB57B8" w:rsidRPr="000E5896" w:rsidTr="00CF7C1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EB57B8" w:rsidRPr="000E5896" w:rsidRDefault="00EB57B8" w:rsidP="00CF7C1F">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EB57B8" w:rsidRPr="00D2247D" w:rsidRDefault="00EB57B8" w:rsidP="00CF7C1F">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EB57B8" w:rsidRDefault="00EB57B8" w:rsidP="00EB57B8">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266897" w:rsidRPr="000E5896" w:rsidRDefault="00266897"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Pr="00E221DD">
              <w:rPr>
                <w:rFonts w:ascii="Arial Narrow" w:hAnsi="Arial Narrow" w:cs="Arial"/>
                <w:b/>
                <w:sz w:val="20"/>
              </w:rPr>
              <w:t>AND / OR</w:t>
            </w:r>
            <w:r w:rsidRPr="000E5896">
              <w:rPr>
                <w:rFonts w:ascii="Arial Narrow" w:hAnsi="Arial Narrow" w:cs="Arial"/>
                <w:sz w:val="20"/>
              </w:rPr>
              <w:t xml:space="preserve">  EXEMPTION from:</w:t>
            </w:r>
          </w:p>
        </w:tc>
      </w:tr>
    </w:tbl>
    <w:p w:rsidR="00266897" w:rsidRPr="000E5896" w:rsidRDefault="00266897"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107874" w:rsidP="00763D1B">
            <w:pPr>
              <w:tabs>
                <w:tab w:val="left" w:pos="426"/>
                <w:tab w:val="right" w:pos="2636"/>
              </w:tabs>
              <w:rPr>
                <w:rFonts w:ascii="Arial Narrow" w:hAnsi="Arial Narrow" w:cs="Arial"/>
                <w:b/>
                <w:sz w:val="20"/>
              </w:rPr>
            </w:pPr>
            <w:r>
              <w:rPr>
                <w:rFonts w:ascii="Arial Narrow" w:hAnsi="Arial Narrow" w:cs="Arial"/>
                <w:b/>
                <w:sz w:val="20"/>
              </w:rPr>
              <w:t>Industry Placement</w:t>
            </w:r>
            <w:r w:rsidR="00266897" w:rsidRPr="00D2247D">
              <w:rPr>
                <w:rFonts w:ascii="Arial Narrow" w:hAnsi="Arial Narrow" w:cs="Arial"/>
                <w:b/>
                <w:sz w:val="20"/>
              </w:rPr>
              <w:t xml:space="preserve">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107874">
        <w:rPr>
          <w:rFonts w:ascii="Arial Narrow" w:hAnsi="Arial Narrow" w:cs="Arial"/>
          <w:i/>
          <w:sz w:val="20"/>
        </w:rPr>
        <w:t xml:space="preserve">job descriptions and </w:t>
      </w:r>
      <w:r w:rsidR="006E3CD2">
        <w:rPr>
          <w:rFonts w:ascii="Arial Narrow" w:hAnsi="Arial Narrow" w:cs="Arial"/>
          <w:i/>
          <w:sz w:val="20"/>
        </w:rPr>
        <w:t>other relevant</w:t>
      </w:r>
      <w:r w:rsidR="00107874">
        <w:rPr>
          <w:rFonts w:ascii="Arial Narrow" w:hAnsi="Arial Narrow" w:cs="Arial"/>
          <w:i/>
          <w:sz w:val="20"/>
        </w:rPr>
        <w:t xml:space="preserve"> documents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F447BF" w:rsidRPr="00F447BF" w:rsidRDefault="00266897" w:rsidP="00F447BF">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EB57B8" w:rsidRPr="00763D1B" w:rsidRDefault="00EB57B8" w:rsidP="00EB57B8">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61421E" w:rsidRPr="0061421E" w:rsidRDefault="0061421E" w:rsidP="00047474">
      <w:pPr>
        <w:tabs>
          <w:tab w:val="left" w:pos="392"/>
          <w:tab w:val="right" w:pos="5107"/>
        </w:tabs>
        <w:rPr>
          <w:rFonts w:ascii="Arial Narrow" w:hAnsi="Arial Narrow" w:cs="Arial"/>
          <w:sz w:val="20"/>
        </w:rPr>
        <w:sectPr w:rsidR="0061421E"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2B7A2C" w:rsidP="00E71514">
      <w:pPr>
        <w:tabs>
          <w:tab w:val="left" w:pos="240"/>
        </w:tabs>
        <w:spacing w:before="60"/>
        <w:jc w:val="both"/>
        <w:rPr>
          <w:rFonts w:ascii="Arial Narrow" w:hAnsi="Arial Narrow" w:cs="Arial"/>
          <w:sz w:val="8"/>
          <w:szCs w:val="8"/>
        </w:rPr>
      </w:pPr>
      <w:r w:rsidRPr="002B7A2C">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64248E" w:rsidRPr="0061421E" w:rsidRDefault="0064248E"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64248E" w:rsidRPr="0061421E" w:rsidRDefault="0064248E"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w:t>
                  </w:r>
                  <w:r w:rsidR="009735A3">
                    <w:rPr>
                      <w:rFonts w:ascii="Arial Narrow" w:hAnsi="Arial Narrow" w:cs="Arial"/>
                      <w:sz w:val="18"/>
                    </w:rPr>
                    <w:t>Department of Education and Communities</w:t>
                  </w:r>
                  <w:r w:rsidRPr="0061421E">
                    <w:rPr>
                      <w:rFonts w:ascii="Arial Narrow" w:hAnsi="Arial Narrow" w:cs="Arial"/>
                      <w:sz w:val="18"/>
                    </w:rPr>
                    <w:t xml:space="preserve">. It will be used by the NSW </w:t>
                  </w:r>
                  <w:r w:rsidR="009735A3">
                    <w:rPr>
                      <w:rFonts w:ascii="Arial Narrow" w:hAnsi="Arial Narrow" w:cs="Arial"/>
                      <w:sz w:val="18"/>
                    </w:rPr>
                    <w:t>Department of Education and Communities</w:t>
                  </w:r>
                  <w:r w:rsidRPr="0061421E">
                    <w:rPr>
                      <w:rFonts w:ascii="Arial Narrow" w:hAnsi="Arial Narrow" w:cs="Arial"/>
                      <w:sz w:val="18"/>
                    </w:rPr>
                    <w:t xml:space="preserve"> for consideration of the applicant’s admission to the Program and ongoing participation in the Program.</w:t>
                  </w:r>
                </w:p>
                <w:p w:rsidR="0064248E" w:rsidRPr="0061421E" w:rsidRDefault="0064248E" w:rsidP="00E71514">
                  <w:pPr>
                    <w:tabs>
                      <w:tab w:val="left" w:pos="8025"/>
                    </w:tabs>
                    <w:ind w:right="55"/>
                    <w:jc w:val="both"/>
                    <w:rPr>
                      <w:rFonts w:ascii="Arial Narrow" w:hAnsi="Arial Narrow" w:cs="Arial"/>
                      <w:sz w:val="18"/>
                    </w:rPr>
                  </w:pPr>
                </w:p>
                <w:p w:rsidR="0064248E" w:rsidRPr="0061421E" w:rsidRDefault="0064248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 xml:space="preserve">rogram and other purposes relevant to the proper and prudent management of the NSW </w:t>
                  </w:r>
                  <w:r w:rsidR="009735A3">
                    <w:rPr>
                      <w:rFonts w:ascii="Arial Narrow" w:hAnsi="Arial Narrow" w:cs="Arial"/>
                      <w:sz w:val="18"/>
                    </w:rPr>
                    <w:t>Department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64248E" w:rsidRPr="0061421E" w:rsidRDefault="0064248E" w:rsidP="00E71514">
                  <w:pPr>
                    <w:tabs>
                      <w:tab w:val="left" w:pos="8025"/>
                    </w:tabs>
                    <w:ind w:right="55"/>
                    <w:jc w:val="both"/>
                    <w:rPr>
                      <w:rFonts w:ascii="Arial Narrow" w:hAnsi="Arial Narrow" w:cs="Arial"/>
                      <w:sz w:val="18"/>
                    </w:rPr>
                  </w:pPr>
                </w:p>
                <w:p w:rsidR="0064248E" w:rsidRPr="0061421E" w:rsidRDefault="0064248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64248E" w:rsidRPr="0061421E" w:rsidRDefault="0064248E" w:rsidP="00E71514">
                  <w:pPr>
                    <w:tabs>
                      <w:tab w:val="left" w:leader="underscore" w:pos="5670"/>
                      <w:tab w:val="left" w:leader="underscore" w:pos="7655"/>
                    </w:tabs>
                    <w:ind w:right="55"/>
                    <w:jc w:val="both"/>
                    <w:rPr>
                      <w:rFonts w:ascii="Arial Narrow" w:hAnsi="Arial Narrow" w:cs="Arial"/>
                      <w:sz w:val="18"/>
                    </w:rPr>
                  </w:pPr>
                </w:p>
                <w:p w:rsidR="0064248E" w:rsidRPr="0061421E" w:rsidRDefault="0064248E"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DB7107" w:rsidRDefault="00DB7107" w:rsidP="00E71514">
      <w:pPr>
        <w:tabs>
          <w:tab w:val="left" w:pos="240"/>
        </w:tabs>
        <w:spacing w:before="60"/>
        <w:jc w:val="both"/>
        <w:rPr>
          <w:rFonts w:ascii="Arial Narrow" w:hAnsi="Arial Narrow" w:cs="Arial"/>
          <w:sz w:val="8"/>
          <w:szCs w:val="8"/>
        </w:rPr>
      </w:pPr>
    </w:p>
    <w:p w:rsidR="00DB7107" w:rsidRDefault="00DB7107" w:rsidP="00E71514">
      <w:pPr>
        <w:tabs>
          <w:tab w:val="left" w:pos="240"/>
        </w:tabs>
        <w:spacing w:before="60"/>
        <w:jc w:val="both"/>
        <w:rPr>
          <w:rFonts w:ascii="Arial Narrow" w:hAnsi="Arial Narrow" w:cs="Arial"/>
          <w:sz w:val="8"/>
          <w:szCs w:val="8"/>
        </w:rPr>
      </w:pPr>
    </w:p>
    <w:p w:rsidR="00DB7107" w:rsidRPr="0061421E" w:rsidRDefault="00DB7107"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B465C1">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107874">
        <w:rPr>
          <w:rFonts w:ascii="Arial Narrow" w:hAnsi="Arial Narrow" w:cs="Arial"/>
          <w:sz w:val="20"/>
        </w:rPr>
        <w:t>Metal &amp; Engineering</w:t>
      </w:r>
      <w:r w:rsidRPr="00D2247D">
        <w:rPr>
          <w:rFonts w:ascii="Arial Narrow" w:hAnsi="Arial Narrow" w:cs="Arial"/>
          <w:sz w:val="20"/>
        </w:rPr>
        <w:t xml:space="preserve"> industry</w:t>
      </w:r>
      <w:r w:rsidR="006E3CD2">
        <w:rPr>
          <w:rFonts w:ascii="Arial Narrow" w:hAnsi="Arial Narrow" w:cs="Arial"/>
          <w:sz w:val="20"/>
        </w:rPr>
        <w:t xml:space="preserve"> curriculum</w:t>
      </w:r>
      <w:r w:rsidRPr="00D2247D">
        <w:rPr>
          <w:rFonts w:ascii="Arial Narrow" w:hAnsi="Arial Narrow" w:cs="Arial"/>
          <w:sz w:val="20"/>
        </w:rPr>
        <w:t xml:space="preserve"> 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CB32AA" w:rsidRDefault="00E71514" w:rsidP="00CB32AA">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CB32AA">
        <w:rPr>
          <w:rFonts w:ascii="Arial Narrow" w:hAnsi="Arial Narrow" w:cs="Arial"/>
          <w:sz w:val="20"/>
        </w:rPr>
        <w:t xml:space="preserve"> </w:t>
      </w:r>
      <w:r w:rsidR="00CB32AA">
        <w:rPr>
          <w:rFonts w:ascii="Arial Narrow" w:hAnsi="Arial Narrow" w:cs="Arial"/>
          <w:b/>
          <w:sz w:val="20"/>
        </w:rPr>
        <w:t>VET Teacher Training will only pay the original enrolment fee for TAFE. Teachers who do not meet the TAFE deadlines will be responsible for any re-enrolment fees.</w:t>
      </w:r>
    </w:p>
    <w:p w:rsidR="00E71514" w:rsidRPr="00D2247D" w:rsidRDefault="00E71514" w:rsidP="00E71514">
      <w:pPr>
        <w:tabs>
          <w:tab w:val="left" w:pos="4500"/>
          <w:tab w:val="left" w:pos="5103"/>
        </w:tabs>
        <w:ind w:right="60"/>
        <w:jc w:val="both"/>
        <w:rPr>
          <w:rFonts w:ascii="Arial Narrow" w:hAnsi="Arial Narrow" w:cs="Arial"/>
          <w:sz w:val="20"/>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 xml:space="preserve">I certify that the information I have provided on this form is accurate and complete. In applying, I acknowledge that personal information about me will be provided to the NSW </w:t>
      </w:r>
      <w:r w:rsidR="009735A3">
        <w:rPr>
          <w:rFonts w:ascii="Arial Narrow" w:hAnsi="Arial Narrow" w:cs="Arial"/>
          <w:sz w:val="20"/>
        </w:rPr>
        <w:t>Department of Education and Communities</w:t>
      </w:r>
      <w:r w:rsidRPr="00D2247D">
        <w:rPr>
          <w:rFonts w:ascii="Arial Narrow" w:hAnsi="Arial Narrow" w:cs="Arial"/>
          <w:sz w:val="20"/>
        </w:rPr>
        <w:t xml:space="preserve"> (</w:t>
      </w:r>
      <w:r w:rsidR="009735A3">
        <w:rPr>
          <w:rFonts w:ascii="Arial Narrow" w:hAnsi="Arial Narrow" w:cs="Arial"/>
          <w:sz w:val="20"/>
        </w:rPr>
        <w:t>DEC</w:t>
      </w:r>
      <w:r w:rsidRPr="00D2247D">
        <w:rPr>
          <w:rFonts w:ascii="Arial Narrow" w:hAnsi="Arial Narrow" w:cs="Arial"/>
          <w:sz w:val="20"/>
        </w:rPr>
        <w:t xml:space="preserve">) and that in the interest of proper and prudent management of its training program, the </w:t>
      </w:r>
      <w:r w:rsidR="009735A3">
        <w:rPr>
          <w:rFonts w:ascii="Arial Narrow" w:hAnsi="Arial Narrow" w:cs="Arial"/>
          <w:sz w:val="20"/>
        </w:rPr>
        <w:t>DEC</w:t>
      </w:r>
      <w:r w:rsidRPr="00D2247D">
        <w:rPr>
          <w:rFonts w:ascii="Arial Narrow" w:hAnsi="Arial Narrow" w:cs="Arial"/>
          <w:sz w:val="20"/>
        </w:rPr>
        <w:t xml:space="preserve"> may liaise with and share information about me with other education </w:t>
      </w:r>
      <w:smartTag w:uri="urn:schemas-microsoft-com:office:smarttags" w:element="PersonName">
        <w:r w:rsidRPr="00D2247D">
          <w:rPr>
            <w:rFonts w:ascii="Arial Narrow" w:hAnsi="Arial Narrow" w:cs="Arial"/>
            <w:sz w:val="20"/>
          </w:rPr>
          <w:t>au</w:t>
        </w:r>
      </w:smartTag>
      <w:r w:rsidRPr="00D2247D">
        <w:rPr>
          <w:rFonts w:ascii="Arial Narrow" w:hAnsi="Arial Narrow" w:cs="Arial"/>
          <w:sz w:val="20"/>
        </w:rPr>
        <w:t>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0E5896">
              <w:rPr>
                <w:rFonts w:ascii="Arial Narrow" w:hAnsi="Arial Narrow" w:cs="Arial"/>
                <w:b/>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047474">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Pr>
                <w:rFonts w:ascii="Arial Narrow" w:hAnsi="Arial Narrow" w:cs="Arial"/>
                <w:sz w:val="20"/>
              </w:rPr>
              <w:t xml:space="preserve"> including my university academic transcript</w:t>
            </w:r>
            <w:r w:rsidR="00047474">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48E" w:rsidRDefault="0064248E">
      <w:r>
        <w:separator/>
      </w:r>
    </w:p>
  </w:endnote>
  <w:endnote w:type="continuationSeparator" w:id="0">
    <w:p w:rsidR="0064248E" w:rsidRDefault="006424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7BF" w:rsidRPr="0009122A" w:rsidRDefault="00F447BF" w:rsidP="0009122A">
    <w:pPr>
      <w:rPr>
        <w:rFonts w:ascii="Arial Narrow" w:hAnsi="Arial Narrow"/>
        <w:sz w:val="16"/>
        <w:szCs w:val="16"/>
      </w:rPr>
    </w:pPr>
    <w:r>
      <w:rPr>
        <w:rFonts w:ascii="Arial Narrow" w:hAnsi="Arial Narrow" w:cs="Arial"/>
        <w:i/>
        <w:sz w:val="16"/>
        <w:szCs w:val="16"/>
      </w:rPr>
      <w:t>2012</w:t>
    </w:r>
    <w:r w:rsidRPr="0009122A">
      <w:rPr>
        <w:rFonts w:ascii="Arial Narrow" w:hAnsi="Arial Narrow" w:cs="Arial"/>
        <w:i/>
        <w:sz w:val="16"/>
        <w:szCs w:val="16"/>
      </w:rPr>
      <w:t xml:space="preserve"> VET Teacher</w:t>
    </w:r>
    <w:r>
      <w:rPr>
        <w:rFonts w:ascii="Arial Narrow" w:hAnsi="Arial Narrow" w:cs="Arial"/>
        <w:i/>
        <w:sz w:val="16"/>
        <w:szCs w:val="16"/>
      </w:rPr>
      <w:t xml:space="preserve"> Training Metal and Engineering Application</w:t>
    </w:r>
    <w:r w:rsidRPr="0009122A">
      <w:rPr>
        <w:rFonts w:ascii="Arial Narrow" w:hAnsi="Arial Narrow" w:cs="Arial"/>
        <w:i/>
        <w:sz w:val="16"/>
        <w:szCs w:val="16"/>
      </w:rPr>
      <w:tab/>
    </w:r>
    <w:r w:rsidRPr="0009122A">
      <w:rPr>
        <w:rFonts w:ascii="Arial Narrow" w:hAnsi="Arial Narrow" w:cs="Arial"/>
        <w:i/>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09122A">
      <w:rPr>
        <w:rFonts w:ascii="Arial Narrow" w:hAnsi="Arial Narrow"/>
        <w:sz w:val="16"/>
        <w:szCs w:val="16"/>
      </w:rPr>
      <w:t xml:space="preserve">Page </w:t>
    </w:r>
    <w:r w:rsidR="002B7A2C" w:rsidRPr="0009122A">
      <w:rPr>
        <w:rFonts w:ascii="Arial Narrow" w:hAnsi="Arial Narrow"/>
        <w:sz w:val="16"/>
        <w:szCs w:val="16"/>
      </w:rPr>
      <w:fldChar w:fldCharType="begin"/>
    </w:r>
    <w:r w:rsidRPr="0009122A">
      <w:rPr>
        <w:rFonts w:ascii="Arial Narrow" w:hAnsi="Arial Narrow"/>
        <w:sz w:val="16"/>
        <w:szCs w:val="16"/>
      </w:rPr>
      <w:instrText xml:space="preserve"> PAGE </w:instrText>
    </w:r>
    <w:r w:rsidR="002B7A2C" w:rsidRPr="0009122A">
      <w:rPr>
        <w:rFonts w:ascii="Arial Narrow" w:hAnsi="Arial Narrow"/>
        <w:sz w:val="16"/>
        <w:szCs w:val="16"/>
      </w:rPr>
      <w:fldChar w:fldCharType="separate"/>
    </w:r>
    <w:r w:rsidR="00DB7107">
      <w:rPr>
        <w:rFonts w:ascii="Arial Narrow" w:hAnsi="Arial Narrow"/>
        <w:noProof/>
        <w:sz w:val="16"/>
        <w:szCs w:val="16"/>
      </w:rPr>
      <w:t>1</w:t>
    </w:r>
    <w:r w:rsidR="002B7A2C" w:rsidRPr="0009122A">
      <w:rPr>
        <w:rFonts w:ascii="Arial Narrow" w:hAnsi="Arial Narrow"/>
        <w:sz w:val="16"/>
        <w:szCs w:val="16"/>
      </w:rPr>
      <w:fldChar w:fldCharType="end"/>
    </w:r>
    <w:r w:rsidRPr="0009122A">
      <w:rPr>
        <w:rFonts w:ascii="Arial Narrow" w:hAnsi="Arial Narrow"/>
        <w:sz w:val="16"/>
        <w:szCs w:val="16"/>
      </w:rPr>
      <w:t xml:space="preserve"> of </w:t>
    </w:r>
    <w:r w:rsidR="002B7A2C" w:rsidRPr="0009122A">
      <w:rPr>
        <w:rFonts w:ascii="Arial Narrow" w:hAnsi="Arial Narrow"/>
        <w:sz w:val="16"/>
        <w:szCs w:val="16"/>
      </w:rPr>
      <w:fldChar w:fldCharType="begin"/>
    </w:r>
    <w:r w:rsidRPr="0009122A">
      <w:rPr>
        <w:rFonts w:ascii="Arial Narrow" w:hAnsi="Arial Narrow"/>
        <w:sz w:val="16"/>
        <w:szCs w:val="16"/>
      </w:rPr>
      <w:instrText xml:space="preserve"> NUMPAGES  </w:instrText>
    </w:r>
    <w:r w:rsidR="002B7A2C" w:rsidRPr="0009122A">
      <w:rPr>
        <w:rFonts w:ascii="Arial Narrow" w:hAnsi="Arial Narrow"/>
        <w:sz w:val="16"/>
        <w:szCs w:val="16"/>
      </w:rPr>
      <w:fldChar w:fldCharType="separate"/>
    </w:r>
    <w:r w:rsidR="00DB7107">
      <w:rPr>
        <w:rFonts w:ascii="Arial Narrow" w:hAnsi="Arial Narrow"/>
        <w:noProof/>
        <w:sz w:val="16"/>
        <w:szCs w:val="16"/>
      </w:rPr>
      <w:t>2</w:t>
    </w:r>
    <w:r w:rsidR="002B7A2C" w:rsidRPr="0009122A">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8E" w:rsidRPr="00A06544" w:rsidRDefault="0064248E"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48E" w:rsidRDefault="0064248E">
      <w:r>
        <w:separator/>
      </w:r>
    </w:p>
  </w:footnote>
  <w:footnote w:type="continuationSeparator" w:id="0">
    <w:p w:rsidR="0064248E" w:rsidRDefault="00642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8E" w:rsidRPr="00151173" w:rsidRDefault="0064248E"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8E" w:rsidRPr="008E0CB7" w:rsidRDefault="0064248E"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13313">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313B"/>
    <w:rsid w:val="00061383"/>
    <w:rsid w:val="00065B73"/>
    <w:rsid w:val="0008191E"/>
    <w:rsid w:val="00081DCB"/>
    <w:rsid w:val="00085309"/>
    <w:rsid w:val="0009122A"/>
    <w:rsid w:val="00094E04"/>
    <w:rsid w:val="00095BF8"/>
    <w:rsid w:val="00096222"/>
    <w:rsid w:val="00097E73"/>
    <w:rsid w:val="000A27F5"/>
    <w:rsid w:val="000A283B"/>
    <w:rsid w:val="000A4907"/>
    <w:rsid w:val="000A5C7C"/>
    <w:rsid w:val="000C6144"/>
    <w:rsid w:val="000C6B21"/>
    <w:rsid w:val="000C7026"/>
    <w:rsid w:val="000E25CF"/>
    <w:rsid w:val="000E4FA3"/>
    <w:rsid w:val="000E6F66"/>
    <w:rsid w:val="00103C6E"/>
    <w:rsid w:val="00106A72"/>
    <w:rsid w:val="00106D24"/>
    <w:rsid w:val="00107874"/>
    <w:rsid w:val="00110564"/>
    <w:rsid w:val="001178BF"/>
    <w:rsid w:val="001179EB"/>
    <w:rsid w:val="00120ACF"/>
    <w:rsid w:val="0012137F"/>
    <w:rsid w:val="00123330"/>
    <w:rsid w:val="00124FC4"/>
    <w:rsid w:val="0012569A"/>
    <w:rsid w:val="00126199"/>
    <w:rsid w:val="00130209"/>
    <w:rsid w:val="00137A37"/>
    <w:rsid w:val="00145547"/>
    <w:rsid w:val="00155438"/>
    <w:rsid w:val="00157EB0"/>
    <w:rsid w:val="00165EB9"/>
    <w:rsid w:val="0017445F"/>
    <w:rsid w:val="001745CB"/>
    <w:rsid w:val="00177BF4"/>
    <w:rsid w:val="00185FEC"/>
    <w:rsid w:val="0019217D"/>
    <w:rsid w:val="001A055D"/>
    <w:rsid w:val="001A0A4F"/>
    <w:rsid w:val="001A156F"/>
    <w:rsid w:val="001A3861"/>
    <w:rsid w:val="001A682B"/>
    <w:rsid w:val="001A7922"/>
    <w:rsid w:val="001B0391"/>
    <w:rsid w:val="001D4E7D"/>
    <w:rsid w:val="001D5254"/>
    <w:rsid w:val="001D6C5E"/>
    <w:rsid w:val="001F782E"/>
    <w:rsid w:val="001F7CFA"/>
    <w:rsid w:val="00204E6F"/>
    <w:rsid w:val="0021286C"/>
    <w:rsid w:val="0022150A"/>
    <w:rsid w:val="00224172"/>
    <w:rsid w:val="002308FC"/>
    <w:rsid w:val="00230988"/>
    <w:rsid w:val="00234D92"/>
    <w:rsid w:val="00244B6F"/>
    <w:rsid w:val="002471D2"/>
    <w:rsid w:val="0025071B"/>
    <w:rsid w:val="002548A8"/>
    <w:rsid w:val="002612F6"/>
    <w:rsid w:val="00266050"/>
    <w:rsid w:val="00266897"/>
    <w:rsid w:val="00272935"/>
    <w:rsid w:val="00280663"/>
    <w:rsid w:val="00286092"/>
    <w:rsid w:val="00293951"/>
    <w:rsid w:val="002944F2"/>
    <w:rsid w:val="002969CE"/>
    <w:rsid w:val="002A1FAD"/>
    <w:rsid w:val="002A3935"/>
    <w:rsid w:val="002B7A2C"/>
    <w:rsid w:val="002C7A78"/>
    <w:rsid w:val="002D2B80"/>
    <w:rsid w:val="002E0898"/>
    <w:rsid w:val="002F0EE1"/>
    <w:rsid w:val="00302A3B"/>
    <w:rsid w:val="00304FAC"/>
    <w:rsid w:val="00306169"/>
    <w:rsid w:val="003065B1"/>
    <w:rsid w:val="003178F2"/>
    <w:rsid w:val="003253DC"/>
    <w:rsid w:val="003272CC"/>
    <w:rsid w:val="00327D38"/>
    <w:rsid w:val="00327F83"/>
    <w:rsid w:val="003323E7"/>
    <w:rsid w:val="00342179"/>
    <w:rsid w:val="00342385"/>
    <w:rsid w:val="00342732"/>
    <w:rsid w:val="00342EB0"/>
    <w:rsid w:val="00345ACC"/>
    <w:rsid w:val="0035347A"/>
    <w:rsid w:val="00357FAE"/>
    <w:rsid w:val="003718AF"/>
    <w:rsid w:val="00372988"/>
    <w:rsid w:val="00375141"/>
    <w:rsid w:val="003830AE"/>
    <w:rsid w:val="0038372A"/>
    <w:rsid w:val="00384459"/>
    <w:rsid w:val="00387996"/>
    <w:rsid w:val="00387AD3"/>
    <w:rsid w:val="003913B2"/>
    <w:rsid w:val="003931D2"/>
    <w:rsid w:val="003A3BA7"/>
    <w:rsid w:val="003B236E"/>
    <w:rsid w:val="003B5965"/>
    <w:rsid w:val="003C7D0C"/>
    <w:rsid w:val="003D5F53"/>
    <w:rsid w:val="003E235D"/>
    <w:rsid w:val="003E2CBE"/>
    <w:rsid w:val="003E5C1C"/>
    <w:rsid w:val="003F1674"/>
    <w:rsid w:val="003F37DD"/>
    <w:rsid w:val="003F57FE"/>
    <w:rsid w:val="004012EB"/>
    <w:rsid w:val="00402AB5"/>
    <w:rsid w:val="00403038"/>
    <w:rsid w:val="004038AB"/>
    <w:rsid w:val="00413DA8"/>
    <w:rsid w:val="004153A4"/>
    <w:rsid w:val="00421089"/>
    <w:rsid w:val="0042564F"/>
    <w:rsid w:val="004256C0"/>
    <w:rsid w:val="004260D2"/>
    <w:rsid w:val="00434E57"/>
    <w:rsid w:val="004365CA"/>
    <w:rsid w:val="00442FB3"/>
    <w:rsid w:val="0044790C"/>
    <w:rsid w:val="00453041"/>
    <w:rsid w:val="0045584D"/>
    <w:rsid w:val="004629D7"/>
    <w:rsid w:val="00462CF5"/>
    <w:rsid w:val="0046306E"/>
    <w:rsid w:val="00465AF7"/>
    <w:rsid w:val="00472A47"/>
    <w:rsid w:val="00474420"/>
    <w:rsid w:val="00482269"/>
    <w:rsid w:val="00496586"/>
    <w:rsid w:val="004A38F1"/>
    <w:rsid w:val="004A685A"/>
    <w:rsid w:val="004A6C32"/>
    <w:rsid w:val="004B450A"/>
    <w:rsid w:val="004C12FB"/>
    <w:rsid w:val="004C461D"/>
    <w:rsid w:val="004D3151"/>
    <w:rsid w:val="004E60E5"/>
    <w:rsid w:val="004F2026"/>
    <w:rsid w:val="004F3702"/>
    <w:rsid w:val="004F735E"/>
    <w:rsid w:val="00512398"/>
    <w:rsid w:val="00515CB8"/>
    <w:rsid w:val="00520966"/>
    <w:rsid w:val="00520ED2"/>
    <w:rsid w:val="00521196"/>
    <w:rsid w:val="00526762"/>
    <w:rsid w:val="00534A29"/>
    <w:rsid w:val="005436C9"/>
    <w:rsid w:val="0055119C"/>
    <w:rsid w:val="005616C5"/>
    <w:rsid w:val="00571F03"/>
    <w:rsid w:val="005748EF"/>
    <w:rsid w:val="00581553"/>
    <w:rsid w:val="0058778E"/>
    <w:rsid w:val="0059267D"/>
    <w:rsid w:val="00597349"/>
    <w:rsid w:val="005B08CC"/>
    <w:rsid w:val="005B3A54"/>
    <w:rsid w:val="005B6C75"/>
    <w:rsid w:val="005D62D0"/>
    <w:rsid w:val="005D66DF"/>
    <w:rsid w:val="005D6A30"/>
    <w:rsid w:val="005E13AF"/>
    <w:rsid w:val="005E3509"/>
    <w:rsid w:val="005E4296"/>
    <w:rsid w:val="005E48AC"/>
    <w:rsid w:val="005F2171"/>
    <w:rsid w:val="00601EED"/>
    <w:rsid w:val="006067A8"/>
    <w:rsid w:val="0061127E"/>
    <w:rsid w:val="006118BD"/>
    <w:rsid w:val="00613083"/>
    <w:rsid w:val="0061421E"/>
    <w:rsid w:val="00614470"/>
    <w:rsid w:val="006163D6"/>
    <w:rsid w:val="006274A5"/>
    <w:rsid w:val="00631039"/>
    <w:rsid w:val="006338DF"/>
    <w:rsid w:val="006400D7"/>
    <w:rsid w:val="0064248E"/>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5C3C"/>
    <w:rsid w:val="006D5CDE"/>
    <w:rsid w:val="006E3528"/>
    <w:rsid w:val="006E3CD2"/>
    <w:rsid w:val="006E4121"/>
    <w:rsid w:val="006E4E2D"/>
    <w:rsid w:val="006E51C5"/>
    <w:rsid w:val="006F141F"/>
    <w:rsid w:val="006F1754"/>
    <w:rsid w:val="006F23FF"/>
    <w:rsid w:val="006F6546"/>
    <w:rsid w:val="006F77F1"/>
    <w:rsid w:val="00701CFE"/>
    <w:rsid w:val="0070209C"/>
    <w:rsid w:val="00703EB2"/>
    <w:rsid w:val="00704DA3"/>
    <w:rsid w:val="00706140"/>
    <w:rsid w:val="007065DE"/>
    <w:rsid w:val="00715A03"/>
    <w:rsid w:val="0072306C"/>
    <w:rsid w:val="007356BD"/>
    <w:rsid w:val="00743694"/>
    <w:rsid w:val="00743C49"/>
    <w:rsid w:val="00744E35"/>
    <w:rsid w:val="0074678D"/>
    <w:rsid w:val="00751EB7"/>
    <w:rsid w:val="007546B8"/>
    <w:rsid w:val="00754F9B"/>
    <w:rsid w:val="00756D7F"/>
    <w:rsid w:val="00756FF2"/>
    <w:rsid w:val="007619A6"/>
    <w:rsid w:val="00763D1B"/>
    <w:rsid w:val="007709FC"/>
    <w:rsid w:val="00773764"/>
    <w:rsid w:val="007925A1"/>
    <w:rsid w:val="00794731"/>
    <w:rsid w:val="00794BFB"/>
    <w:rsid w:val="007962C5"/>
    <w:rsid w:val="007A2358"/>
    <w:rsid w:val="007A5521"/>
    <w:rsid w:val="007B5F3E"/>
    <w:rsid w:val="007B7A3D"/>
    <w:rsid w:val="007C023D"/>
    <w:rsid w:val="007C0ED2"/>
    <w:rsid w:val="007C158E"/>
    <w:rsid w:val="007C20BD"/>
    <w:rsid w:val="007C75F3"/>
    <w:rsid w:val="007D36C0"/>
    <w:rsid w:val="007D68BD"/>
    <w:rsid w:val="007E6020"/>
    <w:rsid w:val="007F1606"/>
    <w:rsid w:val="007F3213"/>
    <w:rsid w:val="007F36F8"/>
    <w:rsid w:val="007F5DC1"/>
    <w:rsid w:val="00807699"/>
    <w:rsid w:val="00820017"/>
    <w:rsid w:val="00822555"/>
    <w:rsid w:val="0082567D"/>
    <w:rsid w:val="00825B83"/>
    <w:rsid w:val="00834B14"/>
    <w:rsid w:val="008420C5"/>
    <w:rsid w:val="00846B24"/>
    <w:rsid w:val="00847A9B"/>
    <w:rsid w:val="00857397"/>
    <w:rsid w:val="0086072C"/>
    <w:rsid w:val="00862A4C"/>
    <w:rsid w:val="008664C7"/>
    <w:rsid w:val="0087654D"/>
    <w:rsid w:val="00890581"/>
    <w:rsid w:val="008914B3"/>
    <w:rsid w:val="008938B5"/>
    <w:rsid w:val="00893AC7"/>
    <w:rsid w:val="008946E7"/>
    <w:rsid w:val="008A1576"/>
    <w:rsid w:val="008A23ED"/>
    <w:rsid w:val="008A6DF4"/>
    <w:rsid w:val="008B493D"/>
    <w:rsid w:val="008B4D00"/>
    <w:rsid w:val="008C68BB"/>
    <w:rsid w:val="008D049E"/>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6E36"/>
    <w:rsid w:val="00937C86"/>
    <w:rsid w:val="00946362"/>
    <w:rsid w:val="00946DA4"/>
    <w:rsid w:val="00951AAD"/>
    <w:rsid w:val="00962CA2"/>
    <w:rsid w:val="009712D0"/>
    <w:rsid w:val="009729D7"/>
    <w:rsid w:val="009735A3"/>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306A"/>
    <w:rsid w:val="009E3188"/>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2684"/>
    <w:rsid w:val="00AB1156"/>
    <w:rsid w:val="00AB77BD"/>
    <w:rsid w:val="00AC2FC9"/>
    <w:rsid w:val="00AC52EF"/>
    <w:rsid w:val="00AD05E1"/>
    <w:rsid w:val="00AD418A"/>
    <w:rsid w:val="00AE5BC5"/>
    <w:rsid w:val="00AF3A36"/>
    <w:rsid w:val="00B03B88"/>
    <w:rsid w:val="00B075CF"/>
    <w:rsid w:val="00B2145F"/>
    <w:rsid w:val="00B23C58"/>
    <w:rsid w:val="00B25A12"/>
    <w:rsid w:val="00B274EC"/>
    <w:rsid w:val="00B3263F"/>
    <w:rsid w:val="00B34CFF"/>
    <w:rsid w:val="00B43F42"/>
    <w:rsid w:val="00B465C1"/>
    <w:rsid w:val="00B558F1"/>
    <w:rsid w:val="00B559F8"/>
    <w:rsid w:val="00B617FA"/>
    <w:rsid w:val="00B6394A"/>
    <w:rsid w:val="00B6643B"/>
    <w:rsid w:val="00B6773B"/>
    <w:rsid w:val="00B73A99"/>
    <w:rsid w:val="00B76618"/>
    <w:rsid w:val="00B817AF"/>
    <w:rsid w:val="00B94215"/>
    <w:rsid w:val="00B9525A"/>
    <w:rsid w:val="00BB47FB"/>
    <w:rsid w:val="00BB4CE7"/>
    <w:rsid w:val="00BB5106"/>
    <w:rsid w:val="00BB5F26"/>
    <w:rsid w:val="00BB6194"/>
    <w:rsid w:val="00BC7358"/>
    <w:rsid w:val="00BD064A"/>
    <w:rsid w:val="00BD2A2A"/>
    <w:rsid w:val="00BE6CFC"/>
    <w:rsid w:val="00BF06EF"/>
    <w:rsid w:val="00BF309B"/>
    <w:rsid w:val="00BF59BC"/>
    <w:rsid w:val="00BF5A4D"/>
    <w:rsid w:val="00BF5CEB"/>
    <w:rsid w:val="00BF6EF7"/>
    <w:rsid w:val="00C02678"/>
    <w:rsid w:val="00C0495B"/>
    <w:rsid w:val="00C04C6D"/>
    <w:rsid w:val="00C130B6"/>
    <w:rsid w:val="00C15AB0"/>
    <w:rsid w:val="00C200E6"/>
    <w:rsid w:val="00C20EE3"/>
    <w:rsid w:val="00C23035"/>
    <w:rsid w:val="00C25B29"/>
    <w:rsid w:val="00C263D7"/>
    <w:rsid w:val="00C316F9"/>
    <w:rsid w:val="00C34467"/>
    <w:rsid w:val="00C34A31"/>
    <w:rsid w:val="00C3740F"/>
    <w:rsid w:val="00C411E2"/>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32AA"/>
    <w:rsid w:val="00CB518B"/>
    <w:rsid w:val="00CC25D5"/>
    <w:rsid w:val="00CC5285"/>
    <w:rsid w:val="00CC6BF3"/>
    <w:rsid w:val="00CC777C"/>
    <w:rsid w:val="00CC77C6"/>
    <w:rsid w:val="00CD0743"/>
    <w:rsid w:val="00CD25A1"/>
    <w:rsid w:val="00CD3C8F"/>
    <w:rsid w:val="00CD6F76"/>
    <w:rsid w:val="00CE7537"/>
    <w:rsid w:val="00CE789E"/>
    <w:rsid w:val="00CF1B1D"/>
    <w:rsid w:val="00CF38D1"/>
    <w:rsid w:val="00CF3931"/>
    <w:rsid w:val="00CF4647"/>
    <w:rsid w:val="00CF5BB3"/>
    <w:rsid w:val="00CF7C1F"/>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4037F"/>
    <w:rsid w:val="00D41099"/>
    <w:rsid w:val="00D42450"/>
    <w:rsid w:val="00D4534E"/>
    <w:rsid w:val="00D637EF"/>
    <w:rsid w:val="00D63909"/>
    <w:rsid w:val="00D75EC2"/>
    <w:rsid w:val="00D8521B"/>
    <w:rsid w:val="00D87F39"/>
    <w:rsid w:val="00D90105"/>
    <w:rsid w:val="00D91D44"/>
    <w:rsid w:val="00D92C33"/>
    <w:rsid w:val="00DA4C9C"/>
    <w:rsid w:val="00DA5D1B"/>
    <w:rsid w:val="00DB7107"/>
    <w:rsid w:val="00DB7631"/>
    <w:rsid w:val="00DC0383"/>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61033"/>
    <w:rsid w:val="00E62434"/>
    <w:rsid w:val="00E62971"/>
    <w:rsid w:val="00E71514"/>
    <w:rsid w:val="00E71D88"/>
    <w:rsid w:val="00E72B46"/>
    <w:rsid w:val="00E751F2"/>
    <w:rsid w:val="00E80C18"/>
    <w:rsid w:val="00E84675"/>
    <w:rsid w:val="00E90F2A"/>
    <w:rsid w:val="00E93603"/>
    <w:rsid w:val="00EA59D3"/>
    <w:rsid w:val="00EA69E2"/>
    <w:rsid w:val="00EB0C2B"/>
    <w:rsid w:val="00EB0D67"/>
    <w:rsid w:val="00EB1259"/>
    <w:rsid w:val="00EB13FD"/>
    <w:rsid w:val="00EB1EC3"/>
    <w:rsid w:val="00EB2C7D"/>
    <w:rsid w:val="00EB3E10"/>
    <w:rsid w:val="00EB57B8"/>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3063"/>
    <w:rsid w:val="00F43B8E"/>
    <w:rsid w:val="00F447BF"/>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0434"/>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773764"/>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462844004">
      <w:bodyDiv w:val="1"/>
      <w:marLeft w:val="0"/>
      <w:marRight w:val="0"/>
      <w:marTop w:val="0"/>
      <w:marBottom w:val="0"/>
      <w:divBdr>
        <w:top w:val="none" w:sz="0" w:space="0" w:color="auto"/>
        <w:left w:val="none" w:sz="0" w:space="0" w:color="auto"/>
        <w:bottom w:val="none" w:sz="0" w:space="0" w:color="auto"/>
        <w:right w:val="none" w:sz="0" w:space="0" w:color="auto"/>
      </w:divBdr>
    </w:div>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956</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6660</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9</cp:revision>
  <cp:lastPrinted>2011-11-21T22:41:00Z</cp:lastPrinted>
  <dcterms:created xsi:type="dcterms:W3CDTF">2011-10-19T04:54:00Z</dcterms:created>
  <dcterms:modified xsi:type="dcterms:W3CDTF">2011-11-22T03:28:00Z</dcterms:modified>
</cp:coreProperties>
</file>